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55AC3C33" w:rsidR="00172E48" w:rsidRDefault="00502AFA"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Pr>
          <w:rFonts w:asciiTheme="minorHAnsi" w:hAnsiTheme="minorHAnsi" w:cstheme="minorHAnsi"/>
          <w:noProof/>
          <w:szCs w:val="22"/>
          <w:lang w:eastAsia="pl-PL"/>
        </w:rPr>
        <w:drawing>
          <wp:anchor distT="0" distB="0" distL="114300" distR="114300" simplePos="0" relativeHeight="251658240" behindDoc="0" locked="0" layoutInCell="1" allowOverlap="1" wp14:anchorId="4C25608A" wp14:editId="2B769EE5">
            <wp:simplePos x="0" y="0"/>
            <wp:positionH relativeFrom="column">
              <wp:posOffset>-90805</wp:posOffset>
            </wp:positionH>
            <wp:positionV relativeFrom="paragraph">
              <wp:posOffset>-612775</wp:posOffset>
            </wp:positionV>
            <wp:extent cx="756285" cy="579120"/>
            <wp:effectExtent l="0" t="0" r="571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285" cy="579120"/>
                    </a:xfrm>
                    <a:prstGeom prst="rect">
                      <a:avLst/>
                    </a:prstGeom>
                    <a:noFill/>
                  </pic:spPr>
                </pic:pic>
              </a:graphicData>
            </a:graphic>
            <wp14:sizeRelH relativeFrom="page">
              <wp14:pctWidth>0</wp14:pctWidth>
            </wp14:sizeRelH>
            <wp14:sizeRelV relativeFrom="page">
              <wp14:pctHeight>0</wp14:pctHeight>
            </wp14:sizeRelV>
          </wp:anchor>
        </w:drawing>
      </w:r>
      <w:r w:rsidR="00CD0966"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00CD0966"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F745AA" w:rsidRPr="00F745AA">
        <w:rPr>
          <w:rFonts w:asciiTheme="minorHAnsi" w:eastAsiaTheme="majorEastAsia" w:hAnsiTheme="minorHAnsi" w:cstheme="majorBidi"/>
          <w:b/>
          <w:bCs/>
          <w:szCs w:val="22"/>
        </w:rPr>
        <w:t>POST/DYS/OR/GZ/04404/2025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65C41FB8"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13925D32"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6B40CAD2"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F2FB8" w:rsidRPr="00CF2FB8">
        <w:rPr>
          <w:rFonts w:cs="Arial"/>
          <w:b/>
          <w:i/>
          <w:snapToGrid w:val="0"/>
          <w:color w:val="000000"/>
          <w:szCs w:val="22"/>
        </w:rPr>
        <w:t>Budowa przyłączy kablowych nN na terenie Rejonu Energetycznego Rzeszów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F2FB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4"/>
      <w:headerReference w:type="first" r:id="rId15"/>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E5E4" w14:textId="77777777" w:rsidR="00C537C9" w:rsidRDefault="00C537C9" w:rsidP="004A302B">
      <w:pPr>
        <w:spacing w:line="240" w:lineRule="auto"/>
      </w:pPr>
      <w:r>
        <w:separator/>
      </w:r>
    </w:p>
  </w:endnote>
  <w:endnote w:type="continuationSeparator" w:id="0">
    <w:p w14:paraId="6B520BE1" w14:textId="77777777" w:rsidR="00C537C9" w:rsidRDefault="00C537C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3B272" w14:textId="77777777" w:rsidR="00C537C9" w:rsidRDefault="00C537C9" w:rsidP="004A302B">
      <w:pPr>
        <w:spacing w:line="240" w:lineRule="auto"/>
      </w:pPr>
      <w:r>
        <w:separator/>
      </w:r>
    </w:p>
  </w:footnote>
  <w:footnote w:type="continuationSeparator" w:id="0">
    <w:p w14:paraId="6B1DB77B" w14:textId="77777777" w:rsidR="00C537C9" w:rsidRDefault="00C537C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3F87A4"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5907023">
    <w:abstractNumId w:val="22"/>
  </w:num>
  <w:num w:numId="2" w16cid:durableId="478226115">
    <w:abstractNumId w:val="9"/>
  </w:num>
  <w:num w:numId="3" w16cid:durableId="734625454">
    <w:abstractNumId w:val="4"/>
  </w:num>
  <w:num w:numId="4" w16cid:durableId="1056702727">
    <w:abstractNumId w:val="36"/>
  </w:num>
  <w:num w:numId="5" w16cid:durableId="1348749582">
    <w:abstractNumId w:val="19"/>
  </w:num>
  <w:num w:numId="6" w16cid:durableId="81686444">
    <w:abstractNumId w:val="14"/>
  </w:num>
  <w:num w:numId="7" w16cid:durableId="2048984974">
    <w:abstractNumId w:val="27"/>
  </w:num>
  <w:num w:numId="8" w16cid:durableId="1855653948">
    <w:abstractNumId w:val="43"/>
  </w:num>
  <w:num w:numId="9" w16cid:durableId="1682975491">
    <w:abstractNumId w:val="12"/>
  </w:num>
  <w:num w:numId="10" w16cid:durableId="539364554">
    <w:abstractNumId w:val="33"/>
  </w:num>
  <w:num w:numId="11" w16cid:durableId="410737603">
    <w:abstractNumId w:val="24"/>
  </w:num>
  <w:num w:numId="12" w16cid:durableId="1734505469">
    <w:abstractNumId w:val="18"/>
  </w:num>
  <w:num w:numId="13" w16cid:durableId="638613695">
    <w:abstractNumId w:val="10"/>
  </w:num>
  <w:num w:numId="14" w16cid:durableId="135298572">
    <w:abstractNumId w:val="25"/>
  </w:num>
  <w:num w:numId="15" w16cid:durableId="1370372248">
    <w:abstractNumId w:val="35"/>
  </w:num>
  <w:num w:numId="16" w16cid:durableId="968247371">
    <w:abstractNumId w:val="32"/>
  </w:num>
  <w:num w:numId="17" w16cid:durableId="945650579">
    <w:abstractNumId w:val="44"/>
  </w:num>
  <w:num w:numId="18" w16cid:durableId="206649922">
    <w:abstractNumId w:val="16"/>
  </w:num>
  <w:num w:numId="19" w16cid:durableId="814378307">
    <w:abstractNumId w:val="5"/>
  </w:num>
  <w:num w:numId="20" w16cid:durableId="359867342">
    <w:abstractNumId w:val="29"/>
  </w:num>
  <w:num w:numId="21" w16cid:durableId="3795238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2691759">
    <w:abstractNumId w:val="7"/>
  </w:num>
  <w:num w:numId="23" w16cid:durableId="62021689">
    <w:abstractNumId w:val="46"/>
  </w:num>
  <w:num w:numId="24" w16cid:durableId="1363287934">
    <w:abstractNumId w:val="8"/>
  </w:num>
  <w:num w:numId="25" w16cid:durableId="1173761921">
    <w:abstractNumId w:val="20"/>
  </w:num>
  <w:num w:numId="26" w16cid:durableId="330259951">
    <w:abstractNumId w:val="13"/>
  </w:num>
  <w:num w:numId="27" w16cid:durableId="515734078">
    <w:abstractNumId w:val="23"/>
  </w:num>
  <w:num w:numId="28" w16cid:durableId="2069956330">
    <w:abstractNumId w:val="6"/>
  </w:num>
  <w:num w:numId="29" w16cid:durableId="1649242665">
    <w:abstractNumId w:val="21"/>
  </w:num>
  <w:num w:numId="30" w16cid:durableId="915633396">
    <w:abstractNumId w:val="28"/>
  </w:num>
  <w:num w:numId="31" w16cid:durableId="296374678">
    <w:abstractNumId w:val="26"/>
  </w:num>
  <w:num w:numId="32" w16cid:durableId="1051464099">
    <w:abstractNumId w:val="31"/>
  </w:num>
  <w:num w:numId="33" w16cid:durableId="615216959">
    <w:abstractNumId w:val="34"/>
  </w:num>
  <w:num w:numId="34" w16cid:durableId="2062122193">
    <w:abstractNumId w:val="15"/>
  </w:num>
  <w:num w:numId="35" w16cid:durableId="570190485">
    <w:abstractNumId w:val="17"/>
  </w:num>
  <w:num w:numId="36" w16cid:durableId="797844601">
    <w:abstractNumId w:val="3"/>
  </w:num>
  <w:num w:numId="37" w16cid:durableId="912665618">
    <w:abstractNumId w:val="41"/>
  </w:num>
  <w:num w:numId="38" w16cid:durableId="505440563">
    <w:abstractNumId w:val="38"/>
  </w:num>
  <w:num w:numId="39" w16cid:durableId="1411384317">
    <w:abstractNumId w:val="45"/>
  </w:num>
  <w:num w:numId="40" w16cid:durableId="1747334812">
    <w:abstractNumId w:val="37"/>
  </w:num>
  <w:num w:numId="41" w16cid:durableId="1611670183">
    <w:abstractNumId w:val="30"/>
  </w:num>
  <w:num w:numId="42" w16cid:durableId="8502172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137119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6119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67095615">
    <w:abstractNumId w:val="42"/>
  </w:num>
  <w:num w:numId="46" w16cid:durableId="1931156015">
    <w:abstractNumId w:val="40"/>
  </w:num>
  <w:num w:numId="47" w16cid:durableId="155070323">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8BA"/>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77ED7"/>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166"/>
    <w:rsid w:val="001C7E2C"/>
    <w:rsid w:val="001D0464"/>
    <w:rsid w:val="001D054B"/>
    <w:rsid w:val="001D1C87"/>
    <w:rsid w:val="001D2EAF"/>
    <w:rsid w:val="001D509F"/>
    <w:rsid w:val="001D5115"/>
    <w:rsid w:val="001D5FA5"/>
    <w:rsid w:val="001E03B2"/>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33CE"/>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1D24"/>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2AFA"/>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B7EF5"/>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311"/>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91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6F792E"/>
    <w:rsid w:val="007005DF"/>
    <w:rsid w:val="0070150B"/>
    <w:rsid w:val="00701F3D"/>
    <w:rsid w:val="00701FC4"/>
    <w:rsid w:val="00702D79"/>
    <w:rsid w:val="00703132"/>
    <w:rsid w:val="00704769"/>
    <w:rsid w:val="0070703A"/>
    <w:rsid w:val="00707281"/>
    <w:rsid w:val="00710DC5"/>
    <w:rsid w:val="00712338"/>
    <w:rsid w:val="007140FB"/>
    <w:rsid w:val="00716A25"/>
    <w:rsid w:val="00716EC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4DAC"/>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0F9A"/>
    <w:rsid w:val="008415BE"/>
    <w:rsid w:val="00841BAA"/>
    <w:rsid w:val="00842EE7"/>
    <w:rsid w:val="0084352F"/>
    <w:rsid w:val="00843752"/>
    <w:rsid w:val="00843B83"/>
    <w:rsid w:val="0084500A"/>
    <w:rsid w:val="008456B3"/>
    <w:rsid w:val="00845D38"/>
    <w:rsid w:val="00846BC6"/>
    <w:rsid w:val="0084737F"/>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3E0"/>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C80"/>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6B0A"/>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4DD7"/>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405B"/>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554B"/>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57812"/>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7C9"/>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FB8"/>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470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1CAF"/>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5FED"/>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5AA"/>
    <w:rsid w:val="00F756D9"/>
    <w:rsid w:val="00F77176"/>
    <w:rsid w:val="00F77AE4"/>
    <w:rsid w:val="00F77ECA"/>
    <w:rsid w:val="00F8074B"/>
    <w:rsid w:val="00F81B41"/>
    <w:rsid w:val="00F81D3D"/>
    <w:rsid w:val="00F82E88"/>
    <w:rsid w:val="00F83AC8"/>
    <w:rsid w:val="00F84A8F"/>
    <w:rsid w:val="00F85A34"/>
    <w:rsid w:val="00F85EF2"/>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A7DAC"/>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POST/DYS/OR/GZ/04404/2025                         </dmsv2SWPP2ObjectNumber>
    <dmsv2SWPP2SumMD5 xmlns="http://schemas.microsoft.com/sharepoint/v3">9fc239db0db9bb2cf466983cbf291bc7</dmsv2SWPP2SumMD5>
    <dmsv2BaseMoved xmlns="http://schemas.microsoft.com/sharepoint/v3">false</dmsv2BaseMoved>
    <dmsv2BaseIsSensitive xmlns="http://schemas.microsoft.com/sharepoint/v3">true</dmsv2BaseIsSensitive>
    <dmsv2SWPP2IDSWPP2 xmlns="http://schemas.microsoft.com/sharepoint/v3">700912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23965435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JEUP5JKVCYQC-91331814-18384</_dlc_DocId>
    <_dlc_DocIdUrl xmlns="a19cb1c7-c5c7-46d4-85ae-d83685407bba">
      <Url>https://swpp2.dms.gkpge.pl/sites/41/_layouts/15/DocIdRedir.aspx?ID=JEUP5JKVCYQC-91331814-18384</Url>
      <Description>JEUP5JKVCYQC-91331814-18384</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9A1F270-2B7E-4F55-993F-1992AAD3ED76}">
  <ds:schemaRefs>
    <ds:schemaRef ds:uri="http://schemas.openxmlformats.org/officeDocument/2006/bibliography"/>
  </ds:schemaRefs>
</ds:datastoreItem>
</file>

<file path=customXml/itemProps3.xml><?xml version="1.0" encoding="utf-8"?>
<ds:datastoreItem xmlns:ds="http://schemas.openxmlformats.org/officeDocument/2006/customXml" ds:itemID="{863D15FF-2136-4FBF-881C-87BB462B1B85}">
  <ds:schemaRefs>
    <ds:schemaRef ds:uri="http://schemas.microsoft.com/sharepoint/events"/>
  </ds:schemaRefs>
</ds:datastoreItem>
</file>

<file path=customXml/itemProps4.xml><?xml version="1.0" encoding="utf-8"?>
<ds:datastoreItem xmlns:ds="http://schemas.openxmlformats.org/officeDocument/2006/customXml" ds:itemID="{B252900F-0C6C-48A2-9ABA-CF8AEE432D38}"/>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945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2025-01-16T08:18:00Z</dcterms:created>
  <dcterms:modified xsi:type="dcterms:W3CDTF">2025-12-10T13:03:00Z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eee379c6-5c48-4ca1-8b9c-32805d36055f</vt:lpwstr>
  </property>
</Properties>
</file>